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479FE">
            <w:pPr>
              <w:jc w:val="right"/>
              <w:rPr>
                <w:rFonts w:cs="Arial"/>
              </w:rPr>
            </w:pPr>
            <w:r w:rsidRPr="002E571A">
              <w:rPr>
                <w:rFonts w:cs="Arial"/>
                <w:szCs w:val="22"/>
              </w:rPr>
              <w:t xml:space="preserve">Протокол  № </w:t>
            </w:r>
            <w:r w:rsidR="008479FE">
              <w:rPr>
                <w:rFonts w:cs="Arial"/>
                <w:szCs w:val="22"/>
              </w:rPr>
              <w:t>89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479FE">
            <w:pPr>
              <w:jc w:val="right"/>
              <w:rPr>
                <w:rFonts w:cs="Arial"/>
              </w:rPr>
            </w:pPr>
            <w:r w:rsidRPr="002E571A">
              <w:rPr>
                <w:rFonts w:cs="Arial"/>
                <w:szCs w:val="22"/>
              </w:rPr>
              <w:t>«</w:t>
            </w:r>
            <w:r w:rsidR="008479FE">
              <w:rPr>
                <w:rFonts w:cs="Arial"/>
                <w:szCs w:val="22"/>
              </w:rPr>
              <w:t>17</w:t>
            </w:r>
            <w:r w:rsidRPr="002E571A">
              <w:rPr>
                <w:rFonts w:cs="Arial"/>
                <w:szCs w:val="22"/>
              </w:rPr>
              <w:t xml:space="preserve">» </w:t>
            </w:r>
            <w:r w:rsidR="008479FE">
              <w:rPr>
                <w:rFonts w:cs="Arial"/>
                <w:szCs w:val="22"/>
              </w:rPr>
              <w:t>мая 2018</w:t>
            </w:r>
            <w:r w:rsidRPr="002E571A">
              <w:rPr>
                <w:rFonts w:cs="Arial"/>
                <w:szCs w:val="22"/>
              </w:rPr>
              <w:t xml:space="preserve"> г.</w:t>
            </w:r>
          </w:p>
        </w:tc>
      </w:tr>
    </w:tbl>
    <w:p w:rsidR="00DE7BED" w:rsidRPr="002E571A" w:rsidRDefault="00A03AA2" w:rsidP="00DE7BED">
      <w:pPr>
        <w:rPr>
          <w:rFonts w:cs="Arial"/>
          <w:szCs w:val="22"/>
        </w:rPr>
      </w:pPr>
      <w:r w:rsidRPr="0070298B">
        <w:rPr>
          <w:rFonts w:cs="Arial"/>
          <w:szCs w:val="22"/>
        </w:rPr>
        <w:t>ПДО №</w:t>
      </w:r>
      <w:r w:rsidR="00EF76C4">
        <w:rPr>
          <w:rFonts w:cs="Arial"/>
          <w:szCs w:val="22"/>
        </w:rPr>
        <w:t xml:space="preserve"> </w:t>
      </w:r>
      <w:r w:rsidR="0070298B" w:rsidRPr="0070298B">
        <w:rPr>
          <w:rFonts w:cs="Arial"/>
          <w:szCs w:val="22"/>
        </w:rPr>
        <w:t>207</w:t>
      </w:r>
      <w:r w:rsidR="00362455" w:rsidRPr="0070298B">
        <w:rPr>
          <w:rFonts w:cs="Arial"/>
          <w:szCs w:val="22"/>
        </w:rPr>
        <w:t>-</w:t>
      </w:r>
      <w:r w:rsidRPr="0070298B">
        <w:rPr>
          <w:rFonts w:cs="Arial"/>
          <w:szCs w:val="22"/>
        </w:rPr>
        <w:t>КР-201</w:t>
      </w:r>
      <w:r w:rsidR="00BD3FA6" w:rsidRPr="0070298B">
        <w:rPr>
          <w:rFonts w:cs="Arial"/>
          <w:szCs w:val="22"/>
        </w:rPr>
        <w:t>8</w:t>
      </w:r>
      <w:r w:rsidRPr="00E365B4">
        <w:rPr>
          <w:rFonts w:cs="Arial"/>
          <w:szCs w:val="22"/>
        </w:rPr>
        <w:t xml:space="preserve"> от</w:t>
      </w:r>
      <w:r w:rsidRPr="005F56FA">
        <w:rPr>
          <w:rFonts w:cs="Arial"/>
          <w:szCs w:val="22"/>
        </w:rPr>
        <w:t xml:space="preserve"> </w:t>
      </w:r>
      <w:r w:rsidR="008479FE">
        <w:rPr>
          <w:rFonts w:cs="Arial"/>
          <w:szCs w:val="22"/>
        </w:rPr>
        <w:t>17.05.2018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A56F5D" w:rsidRPr="00A56F5D">
        <w:rPr>
          <w:rFonts w:cs="Arial"/>
          <w:b/>
          <w:szCs w:val="22"/>
        </w:rPr>
        <w:t>выполнение</w:t>
      </w:r>
      <w:r w:rsidR="005B7783" w:rsidRPr="005B7783">
        <w:rPr>
          <w:rFonts w:cs="Arial"/>
          <w:b/>
          <w:szCs w:val="22"/>
        </w:rPr>
        <w:t xml:space="preserve"> ремонтных работ текущего характера на объектах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5B7783">
        <w:rPr>
          <w:rFonts w:cs="Arial"/>
          <w:szCs w:val="22"/>
        </w:rPr>
        <w:t xml:space="preserve">человеко-часа, определенная по </w:t>
      </w:r>
      <w:r w:rsidR="005B7783"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регламента определения стоимости</w:t>
      </w:r>
      <w:r w:rsidR="005B7783">
        <w:rPr>
          <w:rFonts w:cs="Arial"/>
          <w:szCs w:val="22"/>
        </w:rPr>
        <w:t xml:space="preserve"> (Форма 12)</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E76106">
        <w:rPr>
          <w:rFonts w:cs="Arial"/>
          <w:b/>
          <w:szCs w:val="22"/>
        </w:rPr>
        <w:t>30</w:t>
      </w:r>
      <w:r w:rsidR="00230908" w:rsidRPr="000B32AD">
        <w:rPr>
          <w:rFonts w:cs="Arial"/>
          <w:b/>
          <w:szCs w:val="22"/>
        </w:rPr>
        <w:t xml:space="preserve"> </w:t>
      </w:r>
      <w:r w:rsidR="00E76106">
        <w:rPr>
          <w:rFonts w:cs="Arial"/>
          <w:b/>
          <w:szCs w:val="22"/>
        </w:rPr>
        <w:t>июля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7E4D3E" w:rsidRDefault="000548CD" w:rsidP="000548CD">
      <w:pPr>
        <w:numPr>
          <w:ilvl w:val="0"/>
          <w:numId w:val="2"/>
        </w:numPr>
        <w:tabs>
          <w:tab w:val="left" w:pos="1418"/>
        </w:tabs>
        <w:ind w:left="1418" w:hanging="341"/>
        <w:jc w:val="both"/>
        <w:rPr>
          <w:rFonts w:cs="Arial"/>
          <w:szCs w:val="22"/>
        </w:rPr>
      </w:pPr>
      <w:r w:rsidRPr="007E4D3E">
        <w:rPr>
          <w:rFonts w:cs="Arial"/>
          <w:szCs w:val="22"/>
        </w:rPr>
        <w:t xml:space="preserve">Подписанный договор подряда (Форма №3) с Приложениями к нему, без указания </w:t>
      </w:r>
      <w:r w:rsidR="004C1512" w:rsidRPr="007E4D3E">
        <w:rPr>
          <w:rFonts w:cs="Arial"/>
          <w:szCs w:val="22"/>
        </w:rPr>
        <w:t>значений регламент</w:t>
      </w:r>
      <w:r w:rsidR="00C56018" w:rsidRPr="007E4D3E">
        <w:rPr>
          <w:rFonts w:cs="Arial"/>
          <w:szCs w:val="22"/>
        </w:rPr>
        <w:t>ов</w:t>
      </w:r>
      <w:r w:rsidR="004C1512" w:rsidRPr="007E4D3E">
        <w:rPr>
          <w:rFonts w:cs="Arial"/>
          <w:szCs w:val="22"/>
        </w:rPr>
        <w:t xml:space="preserve"> определения стоимости работ в Приложении №2 у Договору</w:t>
      </w:r>
      <w:r w:rsidRPr="007E4D3E">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7E4D3E" w:rsidRDefault="00357655" w:rsidP="006F6309">
      <w:pPr>
        <w:pStyle w:val="ac"/>
        <w:numPr>
          <w:ilvl w:val="0"/>
          <w:numId w:val="2"/>
        </w:numPr>
        <w:tabs>
          <w:tab w:val="left" w:pos="1418"/>
        </w:tabs>
        <w:ind w:left="1418" w:hanging="341"/>
        <w:contextualSpacing w:val="0"/>
        <w:jc w:val="both"/>
        <w:rPr>
          <w:rFonts w:cs="Arial"/>
          <w:szCs w:val="22"/>
        </w:rPr>
      </w:pPr>
      <w:r w:rsidRPr="007E4D3E">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w:t>
      </w:r>
      <w:r w:rsidR="00A0297D" w:rsidRPr="007E4D3E">
        <w:rPr>
          <w:rFonts w:cs="Arial"/>
          <w:szCs w:val="22"/>
        </w:rPr>
        <w:t>форма КС-3 (или КС-2)</w:t>
      </w:r>
      <w:r w:rsidR="002F1062" w:rsidRPr="007E4D3E">
        <w:rPr>
          <w:rFonts w:cs="Arial"/>
          <w:szCs w:val="22"/>
        </w:rPr>
        <w:t>, референц-лист</w:t>
      </w:r>
      <w:r w:rsidR="006F6309" w:rsidRPr="007E4D3E">
        <w:rPr>
          <w:rFonts w:cs="Arial"/>
          <w:szCs w:val="22"/>
        </w:rPr>
        <w:t xml:space="preserve">. </w:t>
      </w:r>
      <w:r w:rsidR="006F6309" w:rsidRPr="007E4D3E">
        <w:rPr>
          <w:rFonts w:cs="Arial"/>
          <w:b/>
          <w:szCs w:val="22"/>
        </w:rPr>
        <w:t xml:space="preserve">Документ предоставляется контрагентом </w:t>
      </w:r>
      <w:r w:rsidR="006F6309" w:rsidRPr="007E4D3E">
        <w:rPr>
          <w:rFonts w:cs="Arial"/>
          <w:b/>
          <w:szCs w:val="22"/>
          <w:u w:val="single"/>
        </w:rPr>
        <w:t>только в электронном виде</w:t>
      </w:r>
      <w:r w:rsidR="006F6309" w:rsidRPr="007E4D3E">
        <w:rPr>
          <w:rFonts w:cs="Arial"/>
          <w:b/>
          <w:szCs w:val="22"/>
        </w:rPr>
        <w:t xml:space="preserve"> на электронном носителе;</w:t>
      </w:r>
    </w:p>
    <w:p w:rsidR="006F6309" w:rsidRPr="007E4D3E" w:rsidRDefault="006F6309" w:rsidP="006F6309">
      <w:pPr>
        <w:pStyle w:val="ac"/>
        <w:numPr>
          <w:ilvl w:val="0"/>
          <w:numId w:val="2"/>
        </w:numPr>
        <w:tabs>
          <w:tab w:val="left" w:pos="1418"/>
        </w:tabs>
        <w:ind w:left="1418" w:hanging="341"/>
        <w:contextualSpacing w:val="0"/>
        <w:jc w:val="both"/>
        <w:rPr>
          <w:rFonts w:cs="Arial"/>
          <w:szCs w:val="22"/>
        </w:rPr>
      </w:pPr>
      <w:r w:rsidRPr="007E4D3E">
        <w:rPr>
          <w:szCs w:val="22"/>
        </w:rPr>
        <w:t>Копия выписки из реестра СРО (гарантийное письмо о переоформлении СРО, при необходимости);</w:t>
      </w:r>
      <w:r w:rsidRPr="007E4D3E">
        <w:rPr>
          <w:rFonts w:cs="Arial"/>
          <w:szCs w:val="22"/>
        </w:rPr>
        <w:t xml:space="preserve"> </w:t>
      </w:r>
    </w:p>
    <w:p w:rsidR="008F242C" w:rsidRPr="007E4D3E" w:rsidRDefault="008F242C" w:rsidP="008F242C">
      <w:pPr>
        <w:pStyle w:val="ac"/>
        <w:numPr>
          <w:ilvl w:val="0"/>
          <w:numId w:val="2"/>
        </w:numPr>
        <w:tabs>
          <w:tab w:val="left" w:pos="1418"/>
        </w:tabs>
        <w:ind w:left="1418" w:hanging="341"/>
        <w:contextualSpacing w:val="0"/>
        <w:jc w:val="both"/>
        <w:rPr>
          <w:rFonts w:cs="Arial"/>
          <w:szCs w:val="22"/>
        </w:rPr>
      </w:pPr>
      <w:r w:rsidRPr="007E4D3E">
        <w:rPr>
          <w:rFonts w:cs="Arial"/>
          <w:szCs w:val="22"/>
        </w:rPr>
        <w:t>Копия Политики в области ПБ, ОТ</w:t>
      </w:r>
      <w:r w:rsidRPr="007E4D3E">
        <w:rPr>
          <w:szCs w:val="22"/>
        </w:rPr>
        <w:t>.</w:t>
      </w:r>
      <w:r w:rsidRPr="007E4D3E">
        <w:rPr>
          <w:rFonts w:cs="Arial"/>
          <w:b/>
          <w:szCs w:val="22"/>
        </w:rPr>
        <w:t xml:space="preserve"> Документ предоставляется контрагентом </w:t>
      </w:r>
      <w:r w:rsidRPr="007E4D3E">
        <w:rPr>
          <w:rFonts w:cs="Arial"/>
          <w:b/>
          <w:szCs w:val="22"/>
          <w:u w:val="single"/>
        </w:rPr>
        <w:t>только в электронном виде</w:t>
      </w:r>
      <w:r w:rsidRPr="007E4D3E">
        <w:rPr>
          <w:rFonts w:cs="Arial"/>
          <w:b/>
          <w:szCs w:val="22"/>
        </w:rPr>
        <w:t xml:space="preserve"> на электронном носителе;</w:t>
      </w:r>
    </w:p>
    <w:p w:rsidR="008F242C" w:rsidRPr="007E4D3E" w:rsidRDefault="008F242C" w:rsidP="008F242C">
      <w:pPr>
        <w:pStyle w:val="ac"/>
        <w:numPr>
          <w:ilvl w:val="0"/>
          <w:numId w:val="2"/>
        </w:numPr>
        <w:tabs>
          <w:tab w:val="left" w:pos="1418"/>
        </w:tabs>
        <w:ind w:left="1418" w:hanging="341"/>
        <w:contextualSpacing w:val="0"/>
        <w:jc w:val="both"/>
        <w:rPr>
          <w:rFonts w:cs="Arial"/>
          <w:szCs w:val="22"/>
        </w:rPr>
      </w:pPr>
      <w:r w:rsidRPr="007E4D3E">
        <w:rPr>
          <w:rFonts w:cs="Arial"/>
          <w:szCs w:val="22"/>
        </w:rPr>
        <w:t xml:space="preserve">Копия документов, подтверждающих наличие инструкций по профессиям и каждому виду выполняемых работ. </w:t>
      </w:r>
      <w:r w:rsidRPr="007E4D3E">
        <w:rPr>
          <w:rFonts w:cs="Arial"/>
          <w:b/>
          <w:szCs w:val="22"/>
        </w:rPr>
        <w:t xml:space="preserve">Документ предоставляется контрагентом </w:t>
      </w:r>
      <w:r w:rsidRPr="007E4D3E">
        <w:rPr>
          <w:rFonts w:cs="Arial"/>
          <w:b/>
          <w:szCs w:val="22"/>
          <w:u w:val="single"/>
        </w:rPr>
        <w:t>только в электронном виде</w:t>
      </w:r>
      <w:r w:rsidRPr="007E4D3E">
        <w:rPr>
          <w:rFonts w:cs="Arial"/>
          <w:b/>
          <w:szCs w:val="22"/>
        </w:rPr>
        <w:t xml:space="preserve"> на электронном носителе;</w:t>
      </w:r>
      <w:r w:rsidRPr="007E4D3E">
        <w:rPr>
          <w:rFonts w:cs="Arial"/>
          <w:szCs w:val="22"/>
        </w:rPr>
        <w:t xml:space="preserve"> </w:t>
      </w:r>
    </w:p>
    <w:p w:rsidR="003D16CE" w:rsidRPr="007E4D3E" w:rsidRDefault="003D16CE" w:rsidP="003D16CE">
      <w:pPr>
        <w:pStyle w:val="ac"/>
        <w:numPr>
          <w:ilvl w:val="0"/>
          <w:numId w:val="2"/>
        </w:numPr>
        <w:tabs>
          <w:tab w:val="left" w:pos="1418"/>
        </w:tabs>
        <w:ind w:left="1418" w:hanging="341"/>
        <w:contextualSpacing w:val="0"/>
        <w:jc w:val="both"/>
        <w:rPr>
          <w:rFonts w:cs="Arial"/>
          <w:szCs w:val="22"/>
        </w:rPr>
      </w:pPr>
      <w:r w:rsidRPr="007E4D3E">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7E4D3E">
        <w:rPr>
          <w:rFonts w:cs="Arial"/>
          <w:b/>
          <w:szCs w:val="22"/>
        </w:rPr>
        <w:t xml:space="preserve"> 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3D16CE" w:rsidRPr="007E4D3E" w:rsidRDefault="003D16CE" w:rsidP="003D16CE">
      <w:pPr>
        <w:pStyle w:val="ac"/>
        <w:numPr>
          <w:ilvl w:val="0"/>
          <w:numId w:val="2"/>
        </w:numPr>
        <w:tabs>
          <w:tab w:val="left" w:pos="1418"/>
        </w:tabs>
        <w:ind w:left="1418" w:hanging="341"/>
        <w:contextualSpacing w:val="0"/>
        <w:jc w:val="both"/>
        <w:rPr>
          <w:szCs w:val="22"/>
        </w:rPr>
      </w:pPr>
      <w:r w:rsidRPr="007E4D3E">
        <w:rPr>
          <w:szCs w:val="22"/>
        </w:rPr>
        <w:t>Копии отчетов о прохождении сварщиками аттестации и копии аттестационных удостоверений сварщиков.</w:t>
      </w:r>
      <w:r w:rsidRPr="007E4D3E">
        <w:rPr>
          <w:rFonts w:cs="Arial"/>
          <w:b/>
          <w:szCs w:val="22"/>
        </w:rPr>
        <w:t xml:space="preserve"> 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3D16CE" w:rsidRPr="007E4D3E" w:rsidRDefault="003D16CE" w:rsidP="003D16CE">
      <w:pPr>
        <w:pStyle w:val="ac"/>
        <w:numPr>
          <w:ilvl w:val="0"/>
          <w:numId w:val="2"/>
        </w:numPr>
        <w:tabs>
          <w:tab w:val="left" w:pos="1418"/>
        </w:tabs>
        <w:ind w:left="1418" w:hanging="341"/>
        <w:contextualSpacing w:val="0"/>
        <w:jc w:val="both"/>
        <w:rPr>
          <w:rFonts w:cs="Arial"/>
          <w:szCs w:val="22"/>
        </w:rPr>
      </w:pPr>
      <w:r w:rsidRPr="007E4D3E">
        <w:rPr>
          <w:szCs w:val="22"/>
        </w:rPr>
        <w:t xml:space="preserve">Копии отчетов о прохождении аттестации руководителями сварочных работ и специалистами сварочного производства.  </w:t>
      </w:r>
      <w:r w:rsidRPr="007E4D3E">
        <w:rPr>
          <w:rFonts w:cs="Arial"/>
          <w:b/>
          <w:szCs w:val="22"/>
        </w:rPr>
        <w:t xml:space="preserve">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3D16CE" w:rsidRPr="007E4D3E" w:rsidRDefault="003D16CE" w:rsidP="003D16CE">
      <w:pPr>
        <w:pStyle w:val="ac"/>
        <w:numPr>
          <w:ilvl w:val="0"/>
          <w:numId w:val="2"/>
        </w:numPr>
        <w:tabs>
          <w:tab w:val="left" w:pos="1418"/>
        </w:tabs>
        <w:ind w:left="1418" w:hanging="341"/>
        <w:contextualSpacing w:val="0"/>
        <w:jc w:val="both"/>
        <w:rPr>
          <w:szCs w:val="22"/>
        </w:rPr>
      </w:pPr>
      <w:r w:rsidRPr="007E4D3E">
        <w:rPr>
          <w:szCs w:val="22"/>
        </w:rPr>
        <w:t>Копии Свидетельств о производственной аттестации технологии сварки.</w:t>
      </w:r>
      <w:r w:rsidRPr="007E4D3E">
        <w:rPr>
          <w:rFonts w:cs="Arial"/>
          <w:b/>
          <w:szCs w:val="22"/>
        </w:rPr>
        <w:t xml:space="preserve"> 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3D16CE" w:rsidRPr="007E4D3E" w:rsidRDefault="003D16CE" w:rsidP="003D16CE">
      <w:pPr>
        <w:pStyle w:val="ac"/>
        <w:numPr>
          <w:ilvl w:val="0"/>
          <w:numId w:val="2"/>
        </w:numPr>
        <w:tabs>
          <w:tab w:val="left" w:pos="1418"/>
        </w:tabs>
        <w:ind w:left="1418" w:hanging="341"/>
        <w:contextualSpacing w:val="0"/>
        <w:jc w:val="both"/>
        <w:rPr>
          <w:rFonts w:cs="Arial"/>
          <w:szCs w:val="22"/>
        </w:rPr>
      </w:pPr>
      <w:r w:rsidRPr="007E4D3E">
        <w:rPr>
          <w:szCs w:val="22"/>
        </w:rPr>
        <w:t>Копии Свидетельств об аттестации сварочного оборудования.</w:t>
      </w:r>
      <w:r w:rsidRPr="007E4D3E">
        <w:rPr>
          <w:rFonts w:cs="Arial"/>
          <w:b/>
          <w:szCs w:val="22"/>
        </w:rPr>
        <w:t xml:space="preserve"> 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663EF6" w:rsidRPr="007E4D3E" w:rsidRDefault="00663EF6" w:rsidP="00663EF6">
      <w:pPr>
        <w:pStyle w:val="ac"/>
        <w:numPr>
          <w:ilvl w:val="0"/>
          <w:numId w:val="2"/>
        </w:numPr>
        <w:tabs>
          <w:tab w:val="left" w:pos="1418"/>
        </w:tabs>
        <w:ind w:left="1418" w:hanging="341"/>
        <w:contextualSpacing w:val="0"/>
        <w:jc w:val="both"/>
        <w:rPr>
          <w:szCs w:val="22"/>
        </w:rPr>
      </w:pPr>
      <w:r w:rsidRPr="007E4D3E">
        <w:rPr>
          <w:szCs w:val="22"/>
        </w:rPr>
        <w:t>Копии свидетельств или протоколов комиссий об аттестации в области промышленной безопасности.</w:t>
      </w:r>
      <w:r w:rsidRPr="007E4D3E">
        <w:rPr>
          <w:rFonts w:cs="Arial"/>
          <w:b/>
          <w:szCs w:val="22"/>
        </w:rPr>
        <w:t xml:space="preserve"> Документ предоставляется контрагентом </w:t>
      </w:r>
      <w:r w:rsidRPr="007E4D3E">
        <w:rPr>
          <w:rFonts w:cs="Arial"/>
          <w:b/>
          <w:szCs w:val="22"/>
          <w:u w:val="single"/>
        </w:rPr>
        <w:t>только в электронном виде</w:t>
      </w:r>
      <w:r w:rsidRPr="007E4D3E">
        <w:rPr>
          <w:rFonts w:cs="Arial"/>
          <w:b/>
          <w:szCs w:val="22"/>
        </w:rPr>
        <w:t xml:space="preserve"> на электронном носителе;</w:t>
      </w:r>
    </w:p>
    <w:p w:rsidR="00663EF6" w:rsidRPr="007E4D3E" w:rsidRDefault="00663EF6" w:rsidP="00663EF6">
      <w:pPr>
        <w:pStyle w:val="ac"/>
        <w:numPr>
          <w:ilvl w:val="0"/>
          <w:numId w:val="2"/>
        </w:numPr>
        <w:tabs>
          <w:tab w:val="left" w:pos="1418"/>
        </w:tabs>
        <w:ind w:left="1418" w:hanging="341"/>
        <w:contextualSpacing w:val="0"/>
        <w:jc w:val="both"/>
        <w:rPr>
          <w:rFonts w:cs="Arial"/>
          <w:szCs w:val="22"/>
        </w:rPr>
      </w:pPr>
      <w:r w:rsidRPr="007E4D3E">
        <w:rPr>
          <w:szCs w:val="22"/>
        </w:rPr>
        <w:t>Копии удостоверений стропальщиков и рабочих люльки.</w:t>
      </w:r>
      <w:r w:rsidRPr="007E4D3E">
        <w:rPr>
          <w:rFonts w:cs="Arial"/>
          <w:b/>
          <w:szCs w:val="22"/>
        </w:rPr>
        <w:t xml:space="preserve"> Документ предоставляются контрагентом </w:t>
      </w:r>
      <w:r w:rsidRPr="007E4D3E">
        <w:rPr>
          <w:rFonts w:cs="Arial"/>
          <w:b/>
          <w:szCs w:val="22"/>
          <w:u w:val="single"/>
        </w:rPr>
        <w:t>в только электронном виде</w:t>
      </w:r>
      <w:r w:rsidRPr="007E4D3E">
        <w:rPr>
          <w:rFonts w:cs="Arial"/>
          <w:b/>
          <w:szCs w:val="22"/>
        </w:rPr>
        <w:t xml:space="preserve"> на электронном носителе;</w:t>
      </w:r>
    </w:p>
    <w:p w:rsidR="006F6309" w:rsidRPr="009D01AF" w:rsidRDefault="006F6309" w:rsidP="006F6309">
      <w:pPr>
        <w:pStyle w:val="ac"/>
        <w:numPr>
          <w:ilvl w:val="0"/>
          <w:numId w:val="2"/>
        </w:numPr>
        <w:tabs>
          <w:tab w:val="left" w:pos="1418"/>
        </w:tabs>
        <w:ind w:left="1418" w:hanging="341"/>
        <w:contextualSpacing w:val="0"/>
        <w:jc w:val="both"/>
        <w:rPr>
          <w:rFonts w:cs="Arial"/>
          <w:szCs w:val="22"/>
        </w:rPr>
      </w:pPr>
      <w:r w:rsidRPr="009D01AF">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9D01AF">
        <w:rPr>
          <w:szCs w:val="22"/>
        </w:rPr>
        <w:t>.</w:t>
      </w:r>
      <w:r w:rsidR="005843B4" w:rsidRPr="009D01AF">
        <w:rPr>
          <w:rFonts w:cs="Arial"/>
          <w:b/>
          <w:szCs w:val="22"/>
        </w:rPr>
        <w:t xml:space="preserve"> </w:t>
      </w:r>
      <w:r w:rsidRPr="009D01AF">
        <w:rPr>
          <w:rFonts w:cs="Arial"/>
          <w:b/>
          <w:szCs w:val="22"/>
        </w:rPr>
        <w:t xml:space="preserve">Документ предоставляется контрагентом </w:t>
      </w:r>
      <w:r w:rsidRPr="009D01AF">
        <w:rPr>
          <w:rFonts w:cs="Arial"/>
          <w:b/>
          <w:szCs w:val="22"/>
          <w:u w:val="single"/>
        </w:rPr>
        <w:t>только в электронном виде</w:t>
      </w:r>
      <w:r w:rsidR="003D16CE" w:rsidRPr="009D01AF">
        <w:rPr>
          <w:rFonts w:cs="Arial"/>
          <w:b/>
          <w:szCs w:val="22"/>
        </w:rPr>
        <w:t xml:space="preserve"> на электронном носителе.</w:t>
      </w:r>
      <w:r w:rsidR="003D16CE" w:rsidRPr="009D01AF">
        <w:rPr>
          <w:rFonts w:cs="Arial"/>
          <w:sz w:val="20"/>
          <w:szCs w:val="20"/>
        </w:rPr>
        <w:t xml:space="preserve"> </w:t>
      </w:r>
      <w:r w:rsidR="003D16CE" w:rsidRPr="009D01AF">
        <w:rPr>
          <w:rFonts w:cs="Arial"/>
          <w:szCs w:val="22"/>
        </w:rPr>
        <w:t>При привлечении субподрядных организаций приложить письма потенциальных субподрядчиков о согласии выполнять работы с приложением списка работников по Форме 8. При привлечении субподрядных организаций для р</w:t>
      </w:r>
      <w:r w:rsidR="007C230C" w:rsidRPr="009D01AF">
        <w:rPr>
          <w:rFonts w:cs="Arial"/>
          <w:szCs w:val="22"/>
        </w:rPr>
        <w:t>азработки ППРк приложить письмо;</w:t>
      </w:r>
    </w:p>
    <w:p w:rsidR="008F242C" w:rsidRPr="009D01AF" w:rsidRDefault="008F242C" w:rsidP="008F242C">
      <w:pPr>
        <w:pStyle w:val="ac"/>
        <w:numPr>
          <w:ilvl w:val="0"/>
          <w:numId w:val="2"/>
        </w:numPr>
        <w:tabs>
          <w:tab w:val="left" w:pos="1418"/>
        </w:tabs>
        <w:ind w:left="1418" w:hanging="341"/>
        <w:contextualSpacing w:val="0"/>
        <w:jc w:val="both"/>
        <w:rPr>
          <w:rFonts w:cs="Arial"/>
          <w:szCs w:val="22"/>
        </w:rPr>
      </w:pPr>
      <w:r w:rsidRPr="009D01AF">
        <w:rPr>
          <w:szCs w:val="22"/>
        </w:rPr>
        <w:t>Справка о наличии производственных мощностей (Форма 9), с обязательным приложением копий документов, подтверждающих собственность либо аренду базы строительно-монтажной организации, с производственными мощностями, грузоподъемной техники, автовышки.</w:t>
      </w:r>
      <w:r w:rsidRPr="009D01AF">
        <w:rPr>
          <w:rFonts w:cs="Arial"/>
          <w:b/>
          <w:szCs w:val="22"/>
        </w:rPr>
        <w:t xml:space="preserve"> Документ предоставляется контрагентом </w:t>
      </w:r>
      <w:r w:rsidRPr="009D01AF">
        <w:rPr>
          <w:rFonts w:cs="Arial"/>
          <w:b/>
          <w:szCs w:val="22"/>
          <w:u w:val="single"/>
        </w:rPr>
        <w:t>только в электронном виде</w:t>
      </w:r>
      <w:r w:rsidRPr="009D01AF">
        <w:rPr>
          <w:rFonts w:cs="Arial"/>
          <w:b/>
          <w:szCs w:val="22"/>
        </w:rPr>
        <w:t xml:space="preserve"> на электронном носителе;</w:t>
      </w:r>
    </w:p>
    <w:p w:rsidR="006A4276" w:rsidRPr="00884B71" w:rsidRDefault="006A4276" w:rsidP="006A4276">
      <w:pPr>
        <w:pStyle w:val="ac"/>
        <w:numPr>
          <w:ilvl w:val="0"/>
          <w:numId w:val="2"/>
        </w:numPr>
        <w:tabs>
          <w:tab w:val="left" w:pos="1418"/>
        </w:tabs>
        <w:ind w:left="1418" w:hanging="341"/>
        <w:contextualSpacing w:val="0"/>
        <w:jc w:val="both"/>
        <w:rPr>
          <w:szCs w:val="22"/>
        </w:rPr>
      </w:pPr>
      <w:r w:rsidRPr="00884B71">
        <w:rPr>
          <w:szCs w:val="22"/>
        </w:rPr>
        <w:t>Справка о наличии мед.службы.</w:t>
      </w:r>
      <w:r w:rsidRPr="00884B71">
        <w:rPr>
          <w:rFonts w:cs="Arial"/>
          <w:b/>
          <w:szCs w:val="22"/>
        </w:rPr>
        <w:t xml:space="preserve"> Документ предоставляется контрагентом </w:t>
      </w:r>
      <w:r w:rsidRPr="00884B71">
        <w:rPr>
          <w:rFonts w:cs="Arial"/>
          <w:b/>
          <w:szCs w:val="22"/>
          <w:u w:val="single"/>
        </w:rPr>
        <w:t>только в электронном виде</w:t>
      </w:r>
      <w:r w:rsidRPr="00884B71">
        <w:rPr>
          <w:rFonts w:cs="Arial"/>
          <w:b/>
          <w:szCs w:val="22"/>
        </w:rPr>
        <w:t xml:space="preserve"> на электронном носителе. </w:t>
      </w:r>
      <w:r w:rsidRPr="00884B71">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884B71">
        <w:rPr>
          <w:rFonts w:cs="Arial"/>
          <w:b/>
          <w:szCs w:val="22"/>
          <w:u w:val="single"/>
        </w:rPr>
        <w:t>(подлинник)</w:t>
      </w:r>
      <w:r w:rsidRPr="00884B71">
        <w:rPr>
          <w:rFonts w:cs="Arial"/>
          <w:szCs w:val="22"/>
        </w:rPr>
        <w:t>;</w:t>
      </w:r>
    </w:p>
    <w:p w:rsidR="006A4276" w:rsidRPr="00884B71" w:rsidRDefault="006A4276" w:rsidP="006A4276">
      <w:pPr>
        <w:pStyle w:val="ac"/>
        <w:numPr>
          <w:ilvl w:val="0"/>
          <w:numId w:val="2"/>
        </w:numPr>
        <w:tabs>
          <w:tab w:val="left" w:pos="1418"/>
        </w:tabs>
        <w:ind w:left="1418" w:hanging="341"/>
        <w:contextualSpacing w:val="0"/>
        <w:jc w:val="both"/>
        <w:rPr>
          <w:szCs w:val="22"/>
        </w:rPr>
      </w:pPr>
      <w:r w:rsidRPr="00884B71">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884B71">
        <w:rPr>
          <w:rFonts w:cs="Arial"/>
          <w:b/>
          <w:szCs w:val="22"/>
        </w:rPr>
        <w:t xml:space="preserve"> Документ предоставляется контрагентом </w:t>
      </w:r>
      <w:r w:rsidRPr="00884B71">
        <w:rPr>
          <w:rFonts w:cs="Arial"/>
          <w:b/>
          <w:szCs w:val="22"/>
          <w:u w:val="single"/>
        </w:rPr>
        <w:t>только в электронном виде</w:t>
      </w:r>
      <w:r w:rsidRPr="00884B71">
        <w:rPr>
          <w:rFonts w:cs="Arial"/>
          <w:b/>
          <w:szCs w:val="22"/>
        </w:rPr>
        <w:t xml:space="preserve"> на электронном носителе;</w:t>
      </w:r>
    </w:p>
    <w:p w:rsidR="006A4276" w:rsidRPr="00884B71" w:rsidRDefault="006A4276" w:rsidP="006A4276">
      <w:pPr>
        <w:pStyle w:val="ac"/>
        <w:numPr>
          <w:ilvl w:val="0"/>
          <w:numId w:val="2"/>
        </w:numPr>
        <w:tabs>
          <w:tab w:val="left" w:pos="1418"/>
        </w:tabs>
        <w:ind w:left="1418" w:hanging="341"/>
        <w:contextualSpacing w:val="0"/>
        <w:jc w:val="both"/>
        <w:rPr>
          <w:rFonts w:cs="Arial"/>
          <w:szCs w:val="22"/>
        </w:rPr>
      </w:pPr>
      <w:r w:rsidRPr="00884B71">
        <w:rPr>
          <w:rFonts w:cs="Arial"/>
          <w:szCs w:val="22"/>
        </w:rPr>
        <w:t xml:space="preserve">Копии документов, подтверждающих проведение проверок, их </w:t>
      </w:r>
      <w:r w:rsidR="003C0E53" w:rsidRPr="00884B71">
        <w:rPr>
          <w:rFonts w:cs="Arial"/>
          <w:szCs w:val="22"/>
        </w:rPr>
        <w:t>графиков, актов</w:t>
      </w:r>
      <w:r w:rsidRPr="00884B71">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884B71">
        <w:rPr>
          <w:rFonts w:cs="Arial"/>
          <w:b/>
          <w:szCs w:val="22"/>
        </w:rPr>
        <w:t xml:space="preserve"> Документ предоставляется контрагентом </w:t>
      </w:r>
      <w:r w:rsidRPr="00884B71">
        <w:rPr>
          <w:rFonts w:cs="Arial"/>
          <w:b/>
          <w:szCs w:val="22"/>
          <w:u w:val="single"/>
        </w:rPr>
        <w:t>только в электронном виде</w:t>
      </w:r>
      <w:r w:rsidRPr="00884B71">
        <w:rPr>
          <w:rFonts w:cs="Arial"/>
          <w:b/>
          <w:szCs w:val="22"/>
        </w:rPr>
        <w:t xml:space="preserve"> на электронном носителе;</w:t>
      </w:r>
    </w:p>
    <w:p w:rsidR="006A4276" w:rsidRPr="00884B71" w:rsidRDefault="006A4276" w:rsidP="006A4276">
      <w:pPr>
        <w:pStyle w:val="ac"/>
        <w:numPr>
          <w:ilvl w:val="0"/>
          <w:numId w:val="2"/>
        </w:numPr>
        <w:tabs>
          <w:tab w:val="left" w:pos="1418"/>
        </w:tabs>
        <w:ind w:left="1418" w:hanging="341"/>
        <w:contextualSpacing w:val="0"/>
        <w:jc w:val="both"/>
        <w:rPr>
          <w:rFonts w:cs="Arial"/>
          <w:szCs w:val="22"/>
        </w:rPr>
      </w:pPr>
      <w:r w:rsidRPr="00884B71">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884B71">
        <w:rPr>
          <w:rFonts w:cs="Arial"/>
          <w:b/>
          <w:szCs w:val="22"/>
        </w:rPr>
        <w:t>(предоставляется при условии отсутствия данной информации в Форме 9)</w:t>
      </w:r>
      <w:r w:rsidRPr="00884B71">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0298B">
        <w:rPr>
          <w:rFonts w:cs="Arial"/>
          <w:szCs w:val="22"/>
        </w:rPr>
        <w:t xml:space="preserve">на ПДО </w:t>
      </w:r>
      <w:r w:rsidR="003523B8" w:rsidRPr="0070298B">
        <w:rPr>
          <w:rFonts w:cs="Arial"/>
          <w:szCs w:val="22"/>
        </w:rPr>
        <w:t>№</w:t>
      </w:r>
      <w:r w:rsidR="00EF76C4">
        <w:rPr>
          <w:rFonts w:cs="Arial"/>
          <w:szCs w:val="22"/>
        </w:rPr>
        <w:t xml:space="preserve"> </w:t>
      </w:r>
      <w:r w:rsidR="0070298B" w:rsidRPr="0070298B">
        <w:rPr>
          <w:rFonts w:cs="Arial"/>
          <w:szCs w:val="22"/>
        </w:rPr>
        <w:t>207</w:t>
      </w:r>
      <w:r w:rsidR="003523B8" w:rsidRPr="0070298B">
        <w:rPr>
          <w:rFonts w:cs="Arial"/>
          <w:szCs w:val="22"/>
        </w:rPr>
        <w:t>-КР-201</w:t>
      </w:r>
      <w:r w:rsidR="00BD3FA6" w:rsidRPr="0070298B">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B6F09" w:rsidRPr="00AB6F09">
        <w:rPr>
          <w:rFonts w:cs="Arial"/>
          <w:szCs w:val="22"/>
        </w:rPr>
        <w:t>17.05.2018 г.</w:t>
      </w:r>
      <w:r w:rsidRPr="00AB6F0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w:t>
      </w:r>
      <w:r w:rsidR="00AB6F09">
        <w:rPr>
          <w:rFonts w:cs="Arial"/>
          <w:szCs w:val="22"/>
        </w:rPr>
        <w:t>,</w:t>
      </w:r>
      <w:r w:rsidRPr="002E571A">
        <w:rPr>
          <w:rFonts w:cs="Arial"/>
          <w:szCs w:val="22"/>
        </w:rPr>
        <w:t xml:space="preserve"> с</w:t>
      </w:r>
      <w:r w:rsidR="00AB6F09">
        <w:rPr>
          <w:rFonts w:cs="Arial"/>
          <w:szCs w:val="22"/>
        </w:rPr>
        <w:t xml:space="preserve"> </w:t>
      </w:r>
      <w:r w:rsidRPr="002E571A">
        <w:rPr>
          <w:rFonts w:cs="Arial"/>
          <w:szCs w:val="22"/>
        </w:rPr>
        <w:t>надписью</w:t>
      </w:r>
      <w:r w:rsidR="00AA0F25">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AB6F09">
        <w:rPr>
          <w:rFonts w:cs="Arial"/>
          <w:szCs w:val="22"/>
        </w:rPr>
        <w:t>,</w:t>
      </w:r>
      <w:r w:rsidRPr="002E571A">
        <w:rPr>
          <w:rFonts w:cs="Arial"/>
          <w:szCs w:val="22"/>
        </w:rPr>
        <w:t xml:space="preserve"> с надписью</w:t>
      </w:r>
      <w:r w:rsidR="00AA0F25">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w:t>
      </w:r>
      <w:r w:rsidR="00AB6F09">
        <w:rPr>
          <w:rFonts w:cs="Arial"/>
          <w:szCs w:val="22"/>
        </w:rPr>
        <w:t>,</w:t>
      </w:r>
      <w:r w:rsidRPr="002E571A">
        <w:rPr>
          <w:rFonts w:cs="Arial"/>
          <w:szCs w:val="22"/>
        </w:rPr>
        <w:t xml:space="preserve"> с надписью</w:t>
      </w:r>
      <w:r w:rsidR="00AA0F25">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AB6F09">
        <w:rPr>
          <w:rFonts w:cs="Arial"/>
          <w:szCs w:val="22"/>
        </w:rPr>
        <w:t>,</w:t>
      </w:r>
      <w:r w:rsidRPr="002E571A">
        <w:rPr>
          <w:rFonts w:cs="Arial"/>
          <w:szCs w:val="22"/>
        </w:rPr>
        <w:t xml:space="preserve"> с надписью</w:t>
      </w:r>
      <w:r w:rsidR="00AA0F25">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0397D">
        <w:rPr>
          <w:rFonts w:cs="Arial"/>
          <w:b/>
          <w:szCs w:val="22"/>
        </w:rPr>
        <w:t>17» мая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0397D">
        <w:rPr>
          <w:rFonts w:cs="Arial"/>
          <w:b/>
          <w:szCs w:val="22"/>
        </w:rPr>
        <w:t>16</w:t>
      </w:r>
      <w:r w:rsidRPr="002E571A">
        <w:rPr>
          <w:rFonts w:cs="Arial"/>
          <w:b/>
          <w:szCs w:val="22"/>
        </w:rPr>
        <w:t>:</w:t>
      </w:r>
      <w:r w:rsidR="00A0397D">
        <w:rPr>
          <w:rFonts w:cs="Arial"/>
          <w:b/>
          <w:szCs w:val="22"/>
        </w:rPr>
        <w:t>00</w:t>
      </w:r>
      <w:r w:rsidRPr="002E571A">
        <w:rPr>
          <w:rFonts w:cs="Arial"/>
          <w:b/>
          <w:szCs w:val="22"/>
        </w:rPr>
        <w:t xml:space="preserve"> «</w:t>
      </w:r>
      <w:r w:rsidR="00A0397D">
        <w:rPr>
          <w:rFonts w:cs="Arial"/>
          <w:b/>
          <w:szCs w:val="22"/>
        </w:rPr>
        <w:t>31</w:t>
      </w:r>
      <w:r w:rsidRPr="002E571A">
        <w:rPr>
          <w:rFonts w:cs="Arial"/>
          <w:b/>
          <w:szCs w:val="22"/>
        </w:rPr>
        <w:t xml:space="preserve">» </w:t>
      </w:r>
      <w:r w:rsidR="00A0397D">
        <w:rPr>
          <w:rFonts w:cs="Arial"/>
          <w:b/>
          <w:szCs w:val="22"/>
        </w:rPr>
        <w:t>мая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0397D">
        <w:rPr>
          <w:rFonts w:cs="Arial"/>
          <w:b/>
          <w:szCs w:val="22"/>
        </w:rPr>
        <w:t>30</w:t>
      </w:r>
      <w:r w:rsidRPr="002E571A">
        <w:rPr>
          <w:rFonts w:cs="Arial"/>
          <w:b/>
          <w:szCs w:val="22"/>
        </w:rPr>
        <w:t xml:space="preserve">» </w:t>
      </w:r>
      <w:r w:rsidR="00A0397D">
        <w:rPr>
          <w:rFonts w:cs="Arial"/>
          <w:b/>
          <w:szCs w:val="22"/>
        </w:rPr>
        <w:t>июля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0397D">
        <w:rPr>
          <w:rFonts w:cs="Arial"/>
          <w:szCs w:val="22"/>
        </w:rPr>
        <w:t>28</w:t>
      </w:r>
      <w:r w:rsidRPr="002E571A">
        <w:rPr>
          <w:rFonts w:cs="Arial"/>
          <w:szCs w:val="22"/>
        </w:rPr>
        <w:t xml:space="preserve">» </w:t>
      </w:r>
      <w:r w:rsidR="00A0397D">
        <w:rPr>
          <w:rFonts w:cs="Arial"/>
          <w:szCs w:val="22"/>
        </w:rPr>
        <w:t>мая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D57701" w:rsidRPr="00976914" w:rsidRDefault="00D57701" w:rsidP="00D57701">
      <w:pPr>
        <w:spacing w:after="120"/>
        <w:ind w:firstLine="784"/>
        <w:jc w:val="both"/>
        <w:rPr>
          <w:color w:val="000000"/>
        </w:rPr>
      </w:pPr>
      <w:r w:rsidRPr="00976914">
        <w:rPr>
          <w:color w:val="000000"/>
        </w:rPr>
        <w:t>Ведущему специалисту Тендерного комитета ОАО «Славнефть-ЯНОС» Прокофьевой Елене Геннадьевне.</w:t>
      </w:r>
    </w:p>
    <w:p w:rsidR="00D57701" w:rsidRPr="00976914" w:rsidRDefault="00D57701" w:rsidP="00D57701">
      <w:pPr>
        <w:spacing w:after="120"/>
        <w:ind w:firstLine="784"/>
        <w:jc w:val="both"/>
        <w:rPr>
          <w:color w:val="000000"/>
        </w:rPr>
      </w:pPr>
      <w:r w:rsidRPr="00976914">
        <w:rPr>
          <w:color w:val="000000"/>
        </w:rPr>
        <w:t xml:space="preserve">Контактные данные: телефон: (4852) 49-90-34, E-mail: </w:t>
      </w:r>
      <w:hyperlink r:id="rId7" w:history="1">
        <w:r w:rsidRPr="00976914">
          <w:rPr>
            <w:color w:val="0000FF"/>
            <w:u w:val="single"/>
          </w:rPr>
          <w:t>ProkofievaEG@yanos.slavneft.ru</w:t>
        </w:r>
      </w:hyperlink>
    </w:p>
    <w:p w:rsidR="00D57701" w:rsidRPr="00D57701" w:rsidRDefault="008A6F5B" w:rsidP="00D57701">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e"/>
          <w:rFonts w:cs="Arial"/>
          <w:color w:val="FF0000"/>
          <w:sz w:val="22"/>
          <w:szCs w:val="22"/>
        </w:rPr>
      </w:pPr>
      <w:hyperlink r:id="rId8" w:history="1">
        <w:r w:rsidR="00D57701" w:rsidRPr="00D57701">
          <w:rPr>
            <w:rStyle w:val="ae"/>
            <w:rFonts w:cs="Arial"/>
            <w:sz w:val="22"/>
            <w:szCs w:val="22"/>
            <w:lang w:val="en-US"/>
          </w:rPr>
          <w:t>tender</w:t>
        </w:r>
        <w:r w:rsidR="00D57701" w:rsidRPr="00D57701">
          <w:rPr>
            <w:rStyle w:val="ae"/>
            <w:rFonts w:cs="Arial"/>
            <w:sz w:val="22"/>
            <w:szCs w:val="22"/>
          </w:rPr>
          <w:t>@</w:t>
        </w:r>
        <w:r w:rsidR="00D57701" w:rsidRPr="00D57701">
          <w:rPr>
            <w:rStyle w:val="ae"/>
            <w:rFonts w:cs="Arial"/>
            <w:sz w:val="22"/>
            <w:szCs w:val="22"/>
            <w:lang w:val="en-US"/>
          </w:rPr>
          <w:t>yanos</w:t>
        </w:r>
        <w:r w:rsidR="00D57701" w:rsidRPr="00D57701">
          <w:rPr>
            <w:rStyle w:val="ae"/>
            <w:rFonts w:cs="Arial"/>
            <w:sz w:val="22"/>
            <w:szCs w:val="22"/>
          </w:rPr>
          <w:t>.</w:t>
        </w:r>
        <w:r w:rsidR="00D57701" w:rsidRPr="00D57701">
          <w:rPr>
            <w:rStyle w:val="ae"/>
            <w:rFonts w:cs="Arial"/>
            <w:sz w:val="22"/>
            <w:szCs w:val="22"/>
            <w:lang w:val="en-US"/>
          </w:rPr>
          <w:t>slavneft</w:t>
        </w:r>
        <w:r w:rsidR="00D57701" w:rsidRPr="00D57701">
          <w:rPr>
            <w:rStyle w:val="ae"/>
            <w:rFonts w:cs="Arial"/>
            <w:sz w:val="22"/>
            <w:szCs w:val="22"/>
          </w:rPr>
          <w:t>.</w:t>
        </w:r>
        <w:r w:rsidR="00D57701" w:rsidRPr="00D57701">
          <w:rPr>
            <w:rStyle w:val="ae"/>
            <w:rFonts w:cs="Arial"/>
            <w:sz w:val="22"/>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70298B">
        <w:t>делать оферты №</w:t>
      </w:r>
      <w:r w:rsidR="00EF76C4">
        <w:t xml:space="preserve"> </w:t>
      </w:r>
      <w:r w:rsidR="0070298B" w:rsidRPr="0070298B">
        <w:t>207</w:t>
      </w:r>
      <w:r w:rsidR="00E85DE8" w:rsidRPr="0070298B">
        <w:t>-КР-</w:t>
      </w:r>
      <w:r w:rsidR="00E85DE8" w:rsidRPr="00780A52">
        <w:t>201</w:t>
      </w:r>
      <w:r w:rsidR="00BD3FA6">
        <w:t>8</w:t>
      </w:r>
      <w:r w:rsidRPr="00B445D7">
        <w:t xml:space="preserve"> от </w:t>
      </w:r>
      <w:r w:rsidR="00D57701" w:rsidRPr="00D57701">
        <w:t>17.05.2018 г.</w:t>
      </w:r>
      <w:r w:rsidRPr="00D5770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B7783" w:rsidRPr="003902C4" w:rsidRDefault="005B7783" w:rsidP="00AE23C8">
      <w:pPr>
        <w:spacing w:before="0"/>
        <w:rPr>
          <w:rFonts w:cs="Arial"/>
          <w:szCs w:val="22"/>
        </w:rPr>
      </w:pPr>
      <w:r w:rsidRPr="000743A7">
        <w:rPr>
          <w:rFonts w:cs="Arial"/>
          <w:szCs w:val="22"/>
        </w:rPr>
        <w:t>12. Форма «</w:t>
      </w:r>
      <w:r w:rsidR="000743A7" w:rsidRPr="000743A7">
        <w:rPr>
          <w:rFonts w:cs="Arial"/>
          <w:szCs w:val="22"/>
        </w:rPr>
        <w:t>Методика расчёта величины затрат на выполнение ремонтных работ работником подрядной организации за 1 час согласно регламент</w:t>
      </w:r>
      <w:r w:rsidR="00C56018">
        <w:rPr>
          <w:rFonts w:cs="Arial"/>
          <w:szCs w:val="22"/>
        </w:rPr>
        <w:t>ов</w:t>
      </w:r>
      <w:r w:rsidR="000743A7" w:rsidRPr="000743A7">
        <w:rPr>
          <w:rFonts w:cs="Arial"/>
          <w:szCs w:val="22"/>
        </w:rPr>
        <w:t xml:space="preserve"> определения стоимости»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8A6F5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A66" w:rsidRDefault="00FB1A66" w:rsidP="00FB07D9">
      <w:pPr>
        <w:spacing w:before="0"/>
      </w:pPr>
      <w:r>
        <w:separator/>
      </w:r>
    </w:p>
  </w:endnote>
  <w:endnote w:type="continuationSeparator" w:id="0">
    <w:p w:rsidR="00FB1A66" w:rsidRDefault="00FB1A6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A66" w:rsidRDefault="00FB1A66" w:rsidP="00FB07D9">
      <w:pPr>
        <w:spacing w:before="0"/>
      </w:pPr>
      <w:r>
        <w:separator/>
      </w:r>
    </w:p>
  </w:footnote>
  <w:footnote w:type="continuationSeparator" w:id="0">
    <w:p w:rsidR="00FB1A66" w:rsidRDefault="00FB1A6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580"/>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6CC8"/>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183"/>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3"/>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0CA"/>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0E53"/>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D96"/>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98B"/>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230C"/>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D3E"/>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9FE"/>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B71"/>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6F5B"/>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016"/>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8F79C5"/>
    <w:rsid w:val="00900095"/>
    <w:rsid w:val="00900E03"/>
    <w:rsid w:val="00901345"/>
    <w:rsid w:val="009015DE"/>
    <w:rsid w:val="009019C8"/>
    <w:rsid w:val="009019EC"/>
    <w:rsid w:val="00901A68"/>
    <w:rsid w:val="00901AC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1AF"/>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97D"/>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0F25"/>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2A9"/>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704"/>
    <w:rsid w:val="00AB50F4"/>
    <w:rsid w:val="00AB6250"/>
    <w:rsid w:val="00AB63CD"/>
    <w:rsid w:val="00AB6425"/>
    <w:rsid w:val="00AB6715"/>
    <w:rsid w:val="00AB69D3"/>
    <w:rsid w:val="00AB6F09"/>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718"/>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1AC0"/>
    <w:rsid w:val="00BF20DF"/>
    <w:rsid w:val="00BF2706"/>
    <w:rsid w:val="00BF279E"/>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018"/>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8F"/>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AE6"/>
    <w:rsid w:val="00CE7D6A"/>
    <w:rsid w:val="00CF0080"/>
    <w:rsid w:val="00CF0631"/>
    <w:rsid w:val="00CF0A7C"/>
    <w:rsid w:val="00CF188D"/>
    <w:rsid w:val="00CF1999"/>
    <w:rsid w:val="00CF1FA7"/>
    <w:rsid w:val="00CF21D6"/>
    <w:rsid w:val="00CF2329"/>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701"/>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106"/>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6C4"/>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66"/>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09D"/>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856CB"/>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Style0">
    <w:name w:val="Style0"/>
    <w:rsid w:val="00D57701"/>
    <w:pPr>
      <w:autoSpaceDE w:val="0"/>
      <w:autoSpaceDN w:val="0"/>
      <w:adjustRightInd w:val="0"/>
      <w:spacing w:line="240" w:lineRule="auto"/>
      <w:jc w:val="left"/>
    </w:pPr>
    <w:rPr>
      <w:rFonts w:ascii="MS Sans Serif" w:eastAsia="Times New Roman" w:hAnsi="MS Sans 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3135</Words>
  <Characters>17876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2018-05-17T11:03:00Z</cp:lastPrinted>
  <dcterms:created xsi:type="dcterms:W3CDTF">2018-05-17T11:04:00Z</dcterms:created>
  <dcterms:modified xsi:type="dcterms:W3CDTF">2018-05-17T11:04:00Z</dcterms:modified>
</cp:coreProperties>
</file>